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:rsidR="009B1CD0" w:rsidRDefault="009B1CD0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  <w:gridCol w:w="496"/>
      </w:tblGrid>
      <w:tr w:rsidR="009B1CD0" w:rsidTr="007717AD">
        <w:trPr>
          <w:cantSplit/>
          <w:trHeight w:val="1134"/>
        </w:trPr>
        <w:tc>
          <w:tcPr>
            <w:tcW w:w="9781" w:type="dxa"/>
            <w:shd w:val="clear" w:color="auto" w:fill="FFED45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496" w:type="dxa"/>
            <w:shd w:val="clear" w:color="auto" w:fill="FFED45"/>
            <w:textDirection w:val="btLr"/>
            <w:vAlign w:val="center"/>
          </w:tcPr>
          <w:p w:rsidR="009B1CD0" w:rsidRPr="002A2E86" w:rsidRDefault="00E47798" w:rsidP="002A2E86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1553" w:right="113"/>
              <w:rPr>
                <w:sz w:val="22"/>
              </w:rPr>
            </w:pPr>
            <w:r w:rsidRPr="002A2E86">
              <w:rPr>
                <w:caps/>
                <w:sz w:val="22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 w:rsidRPr="007A2252">
        <w:rPr>
          <w:i w:val="0"/>
          <w:sz w:val="20"/>
          <w:szCs w:val="18"/>
        </w:rPr>
        <w:t xml:space="preserve">En cas de </w:t>
      </w:r>
      <w:r w:rsidR="00F92811" w:rsidRPr="007A2252">
        <w:rPr>
          <w:i w:val="0"/>
          <w:sz w:val="20"/>
          <w:szCs w:val="18"/>
        </w:rPr>
        <w:t>groupement d’entreprises</w:t>
      </w:r>
      <w:r w:rsidRPr="007A2252">
        <w:rPr>
          <w:i w:val="0"/>
          <w:sz w:val="20"/>
          <w:szCs w:val="18"/>
        </w:rPr>
        <w:t xml:space="preserve">, un </w:t>
      </w:r>
      <w:r w:rsidR="00CD185D" w:rsidRPr="007A2252">
        <w:rPr>
          <w:i w:val="0"/>
          <w:sz w:val="20"/>
          <w:szCs w:val="18"/>
        </w:rPr>
        <w:t xml:space="preserve">acte d’engagement unique </w:t>
      </w:r>
      <w:r w:rsidRPr="007A2252">
        <w:rPr>
          <w:i w:val="0"/>
          <w:sz w:val="20"/>
          <w:szCs w:val="18"/>
        </w:rPr>
        <w:t>est rempli pour le groupement d’entreprises.</w:t>
      </w:r>
    </w:p>
    <w:p w:rsidR="002A2E86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</w:p>
    <w:p w:rsidR="002A2E86" w:rsidRPr="007A2252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 xml:space="preserve">Les éléments </w:t>
      </w:r>
      <w:r w:rsidRPr="002A2E86">
        <w:rPr>
          <w:i w:val="0"/>
          <w:sz w:val="20"/>
          <w:szCs w:val="18"/>
          <w:bdr w:val="single" w:sz="4" w:space="0" w:color="auto"/>
        </w:rPr>
        <w:t>encadrés</w:t>
      </w:r>
      <w:r>
        <w:rPr>
          <w:i w:val="0"/>
          <w:sz w:val="20"/>
          <w:szCs w:val="18"/>
        </w:rPr>
        <w:t xml:space="preserve"> en sont à renseigner par le soumissionnaire. </w:t>
      </w:r>
    </w:p>
    <w:p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7717AD">
        <w:tc>
          <w:tcPr>
            <w:tcW w:w="10277" w:type="dxa"/>
            <w:shd w:val="clear" w:color="auto" w:fill="FFED45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7717AD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9B1CD0" w:rsidRDefault="009B1CD0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:rsidR="0018060E" w:rsidRPr="0018060E" w:rsidRDefault="002A2E86" w:rsidP="0018060E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4"/>
          <w:u w:val="single"/>
        </w:rPr>
      </w:pPr>
      <w:r w:rsidRPr="002A0F87">
        <w:rPr>
          <w:rFonts w:ascii="Arial" w:hAnsi="Arial" w:cs="Arial"/>
          <w:b/>
          <w:sz w:val="24"/>
          <w:u w:val="single"/>
        </w:rPr>
        <w:t>MARCHÉ N°</w:t>
      </w:r>
      <w:bookmarkStart w:id="0" w:name="_Hlk145918593"/>
      <w:r w:rsidRPr="002A0F87">
        <w:rPr>
          <w:rStyle w:val="WW8Num2z0"/>
          <w:rFonts w:ascii="Arial Narrow" w:eastAsia="Meiryo UI" w:hAnsi="Arial Narrow" w:cs="Arial"/>
          <w:b/>
          <w:sz w:val="40"/>
        </w:rPr>
        <w:t xml:space="preserve"> </w:t>
      </w:r>
      <w:sdt>
        <w:sdtPr>
          <w:rPr>
            <w:rStyle w:val="Style2"/>
            <w:rFonts w:ascii="Arial Narrow" w:eastAsia="Meiryo UI" w:hAnsi="Arial Narrow" w:cs="Arial"/>
            <w:b/>
            <w:color w:val="C00000"/>
            <w:sz w:val="28"/>
          </w:rPr>
          <w:alias w:val="N°interne de projet"/>
          <w:tag w:val="N°interne de projet"/>
          <w:id w:val="1683928919"/>
          <w:placeholder>
            <w:docPart w:val="025AB0531B9E4CC0930DB0B8B88A976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color w:val="FF0000"/>
          <w:text/>
        </w:sdtPr>
        <w:sdtEndPr>
          <w:rPr>
            <w:rStyle w:val="Style2"/>
          </w:rPr>
        </w:sdtEndPr>
        <w:sdtContent>
          <w:r w:rsidR="0024225D" w:rsidRPr="002A0F87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2025DPIPSI</w:t>
          </w:r>
          <w:r w:rsidR="00B926DC" w:rsidRPr="002A0F87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888</w:t>
          </w:r>
        </w:sdtContent>
      </w:sdt>
      <w:bookmarkEnd w:id="0"/>
      <w:r w:rsidRPr="002A2E86">
        <w:t xml:space="preserve"> </w:t>
      </w:r>
    </w:p>
    <w:p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  <w:bookmarkStart w:id="1" w:name="_GoBack"/>
      <w:bookmarkEnd w:id="1"/>
    </w:p>
    <w:p w:rsidR="0024225D" w:rsidRPr="0024225D" w:rsidRDefault="0024225D" w:rsidP="0024225D">
      <w:pPr>
        <w:pStyle w:val="fcase1ertab"/>
        <w:tabs>
          <w:tab w:val="left" w:pos="0"/>
          <w:tab w:val="left" w:pos="851"/>
        </w:tabs>
        <w:jc w:val="center"/>
        <w:rPr>
          <w:rFonts w:ascii="Arial" w:hAnsi="Arial" w:cs="Arial"/>
          <w:b/>
          <w:color w:val="C00000"/>
          <w:sz w:val="28"/>
        </w:rPr>
      </w:pPr>
      <w:r w:rsidRPr="0024225D">
        <w:rPr>
          <w:rFonts w:ascii="Arial" w:hAnsi="Arial" w:cs="Arial"/>
          <w:b/>
          <w:color w:val="C00000"/>
          <w:sz w:val="28"/>
        </w:rPr>
        <w:t xml:space="preserve">DIAGNOSTIC ECOLOGIQUE </w:t>
      </w:r>
    </w:p>
    <w:p w:rsidR="0086560B" w:rsidRPr="005D01E7" w:rsidRDefault="0024225D" w:rsidP="0024225D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8"/>
        </w:rPr>
      </w:pPr>
      <w:r w:rsidRPr="0024225D">
        <w:rPr>
          <w:rFonts w:ascii="Arial" w:hAnsi="Arial" w:cs="Arial"/>
          <w:b/>
          <w:color w:val="C00000"/>
          <w:sz w:val="28"/>
        </w:rPr>
        <w:t>INVENTAIRE BIODIVERSITE sur le Campus de l’île du Saulcy à Metz (57)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Cet acte d'engagement correspond :</w:t>
      </w:r>
    </w:p>
    <w:p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C73CF2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87259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872">
            <w:rPr>
              <w:rFonts w:ascii="MS Gothic" w:eastAsia="MS Gothic" w:hAnsi="MS Gothic" w:cs="Arial" w:hint="eastAsia"/>
            </w:rPr>
            <w:t>☒</w:t>
          </w:r>
        </w:sdtContent>
      </w:sdt>
      <w:r w:rsidR="002A2E86">
        <w:rPr>
          <w:rFonts w:ascii="Arial" w:hAnsi="Arial" w:cs="Arial"/>
        </w:rPr>
        <w:t xml:space="preserve"> À l’ensemble du marché public </w:t>
      </w:r>
    </w:p>
    <w:p w:rsidR="002A2E86" w:rsidRDefault="002A2E8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A2E86" w:rsidRDefault="00C73CF2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82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de base</w:t>
      </w:r>
    </w:p>
    <w:p w:rsidR="002A2E86" w:rsidRDefault="002A2E8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A2E86" w:rsidRDefault="00C73CF2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94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négociée</w:t>
      </w:r>
    </w:p>
    <w:p w:rsidR="002A2E86" w:rsidRDefault="002A2E86" w:rsidP="002A2E8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W w:w="10277" w:type="dxa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7717AD">
        <w:tc>
          <w:tcPr>
            <w:tcW w:w="10277" w:type="dxa"/>
            <w:shd w:val="clear" w:color="auto" w:fill="FFED45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Pr="004E1D1A" w:rsidRDefault="009B1CD0" w:rsidP="004E1D1A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  <w:r w:rsidRPr="004E1D1A">
        <w:rPr>
          <w:rFonts w:ascii="Arial" w:hAnsi="Arial" w:cs="Arial"/>
          <w:b/>
          <w:sz w:val="22"/>
          <w:szCs w:val="22"/>
        </w:rPr>
        <w:t xml:space="preserve">B1 - Identification et engagement </w:t>
      </w:r>
      <w:r w:rsidR="00CD185D" w:rsidRPr="004E1D1A">
        <w:rPr>
          <w:rFonts w:ascii="Arial" w:hAnsi="Arial" w:cs="Arial"/>
          <w:b/>
          <w:sz w:val="22"/>
          <w:szCs w:val="22"/>
        </w:rPr>
        <w:t>du titulaire</w:t>
      </w:r>
      <w:r w:rsidR="0021797C" w:rsidRPr="004E1D1A">
        <w:rPr>
          <w:rFonts w:ascii="Arial" w:hAnsi="Arial" w:cs="Arial"/>
          <w:b/>
          <w:sz w:val="22"/>
          <w:szCs w:val="22"/>
        </w:rPr>
        <w:t xml:space="preserve"> ou du groupement titulaire</w:t>
      </w:r>
    </w:p>
    <w:p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5D01E7">
        <w:rPr>
          <w:rFonts w:ascii="Arial" w:hAnsi="Arial" w:cs="Arial"/>
        </w:rPr>
        <w:t xml:space="preserve">listées </w:t>
      </w:r>
      <w:r w:rsidR="002A2E86">
        <w:rPr>
          <w:rFonts w:ascii="Arial" w:hAnsi="Arial" w:cs="Arial"/>
        </w:rPr>
        <w:t>au</w:t>
      </w:r>
      <w:r w:rsidR="005D01E7">
        <w:rPr>
          <w:rFonts w:ascii="Arial" w:hAnsi="Arial" w:cs="Arial"/>
        </w:rPr>
        <w:t xml:space="preserve"> Cahier des clauses administratives particulières</w:t>
      </w:r>
      <w:r w:rsidR="004E1D1A">
        <w:rPr>
          <w:rFonts w:ascii="Arial" w:hAnsi="Arial" w:cs="Arial"/>
        </w:rPr>
        <w:t xml:space="preserve"> (CCAP)</w:t>
      </w:r>
      <w:r>
        <w:rPr>
          <w:rFonts w:ascii="Arial" w:hAnsi="Arial" w:cs="Arial"/>
        </w:rPr>
        <w:t>,</w:t>
      </w:r>
    </w:p>
    <w:p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FC7872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9B1CD0">
        <w:rPr>
          <w:rFonts w:ascii="Arial" w:hAnsi="Arial" w:cs="Arial"/>
        </w:rPr>
        <w:t xml:space="preserve"> conformément à leurs clauses,</w:t>
      </w:r>
    </w:p>
    <w:p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2A2E86" w:rsidRDefault="00C73CF2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68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Le soumissionnaire individuel</w:t>
      </w:r>
    </w:p>
    <w:p w:rsidR="004E1D1A" w:rsidRDefault="004E1D1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4E1D1A" w:rsidRDefault="00C73CF2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456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4E1D1A">
        <w:rPr>
          <w:rFonts w:ascii="Arial" w:hAnsi="Arial" w:cs="Arial"/>
        </w:rPr>
        <w:t xml:space="preserve"> L’ensemble des membres du groupement</w:t>
      </w:r>
    </w:p>
    <w:p w:rsidR="004E1D1A" w:rsidRDefault="004E1D1A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:rsidR="0086560B" w:rsidRDefault="0086560B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5D01E7" w:rsidRDefault="005D01E7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95"/>
        <w:gridCol w:w="1295"/>
        <w:gridCol w:w="1295"/>
        <w:gridCol w:w="1295"/>
        <w:gridCol w:w="1341"/>
        <w:gridCol w:w="1249"/>
        <w:gridCol w:w="1295"/>
      </w:tblGrid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Dénomination sociale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établissement</w:t>
            </w:r>
          </w:p>
        </w:tc>
        <w:tc>
          <w:tcPr>
            <w:tcW w:w="1295" w:type="dxa"/>
            <w:vAlign w:val="center"/>
          </w:tcPr>
          <w:p w:rsidR="004E1D1A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 xml:space="preserve">Adresse siège social </w:t>
            </w:r>
          </w:p>
          <w:p w:rsid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</w:p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(</w:t>
            </w:r>
            <w:proofErr w:type="gramStart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le</w:t>
            </w:r>
            <w:proofErr w:type="gramEnd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 xml:space="preserve"> cas échéant si différente de l’établissement)</w:t>
            </w:r>
          </w:p>
        </w:tc>
        <w:tc>
          <w:tcPr>
            <w:tcW w:w="1341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@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de contact pour l’exécution du contrat</w:t>
            </w:r>
          </w:p>
        </w:tc>
        <w:tc>
          <w:tcPr>
            <w:tcW w:w="1249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Numéro de tél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du référent contractuel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SIRET</w:t>
            </w:r>
          </w:p>
        </w:tc>
      </w:tr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 xml:space="preserve">Candidat individuel OU </w:t>
            </w:r>
            <w:r w:rsidR="005D01E7" w:rsidRPr="004E1D1A">
              <w:rPr>
                <w:rFonts w:ascii="Arial Narrow" w:hAnsi="Arial Narrow" w:cs="Arial"/>
                <w:szCs w:val="22"/>
              </w:rPr>
              <w:t>Mandataire</w:t>
            </w:r>
            <w:r w:rsidRPr="004E1D1A">
              <w:rPr>
                <w:rFonts w:ascii="Arial Narrow" w:hAnsi="Arial Narrow" w:cs="Arial"/>
                <w:szCs w:val="22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n°1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n°2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n°3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n°4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Default="00FC7872" w:rsidP="004E1D1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S’engage</w:t>
      </w:r>
      <w:r w:rsidR="004E1D1A">
        <w:rPr>
          <w:rFonts w:ascii="Arial" w:hAnsi="Arial" w:cs="Arial"/>
        </w:rPr>
        <w:t>(nt), sur la base de son (leur) offre </w:t>
      </w:r>
      <w:r w:rsidR="009B1CD0">
        <w:rPr>
          <w:rFonts w:ascii="Arial" w:hAnsi="Arial" w:cs="Arial"/>
        </w:rPr>
        <w:t>à exécuter les prestations demandées au prix</w:t>
      </w:r>
      <w:r w:rsidR="005D01E7">
        <w:rPr>
          <w:rFonts w:ascii="Arial" w:hAnsi="Arial" w:cs="Arial"/>
        </w:rPr>
        <w:t xml:space="preserve"> global et forfaitaire</w:t>
      </w:r>
      <w:r w:rsidR="009B1CD0">
        <w:rPr>
          <w:rFonts w:ascii="Arial" w:hAnsi="Arial" w:cs="Arial"/>
        </w:rPr>
        <w:t xml:space="preserve"> indiqué ci-dessous ;</w:t>
      </w: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/>
        </w:rPr>
      </w:pPr>
    </w:p>
    <w:p w:rsidR="0024225D" w:rsidRDefault="0024225D" w:rsidP="004E1D1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page" w:horzAnchor="margin" w:tblpY="2148"/>
        <w:tblW w:w="1020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1102"/>
        <w:gridCol w:w="2832"/>
        <w:gridCol w:w="2582"/>
        <w:gridCol w:w="1151"/>
        <w:gridCol w:w="1221"/>
        <w:gridCol w:w="1316"/>
      </w:tblGrid>
      <w:tr w:rsidR="0024225D" w:rsidRPr="00A83234" w:rsidTr="00C73CF2">
        <w:trPr>
          <w:trHeight w:val="75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lastRenderedPageBreak/>
              <w:t>Phase</w:t>
            </w:r>
          </w:p>
        </w:tc>
        <w:tc>
          <w:tcPr>
            <w:tcW w:w="28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Prestations</w:t>
            </w:r>
          </w:p>
        </w:tc>
        <w:tc>
          <w:tcPr>
            <w:tcW w:w="2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Conditions de paiement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HT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TVA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TTC</w:t>
            </w:r>
          </w:p>
        </w:tc>
      </w:tr>
      <w:tr w:rsidR="0024225D" w:rsidRPr="00A83234" w:rsidTr="00C73CF2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1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24225D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Réunion de lancement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>
              <w:rPr>
                <w:rFonts w:ascii="Arial" w:hAnsi="Arial" w:cs="Arial"/>
                <w:sz w:val="22"/>
              </w:rPr>
              <w:t xml:space="preserve">réception du support de présentation 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225D" w:rsidRPr="00A83234" w:rsidTr="00C73CF2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2</w:t>
            </w:r>
          </w:p>
        </w:tc>
        <w:tc>
          <w:tcPr>
            <w:tcW w:w="2832" w:type="dxa"/>
            <w:shd w:val="clear" w:color="auto" w:fill="CCCCCC"/>
            <w:vAlign w:val="center"/>
          </w:tcPr>
          <w:p w:rsidR="0024225D" w:rsidRPr="00F7428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Etude bibliographique</w:t>
            </w:r>
          </w:p>
        </w:tc>
        <w:tc>
          <w:tcPr>
            <w:tcW w:w="2582" w:type="dxa"/>
            <w:shd w:val="clear" w:color="auto" w:fill="CCCCCC"/>
            <w:vAlign w:val="center"/>
          </w:tcPr>
          <w:p w:rsidR="0024225D" w:rsidRPr="00F7428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validation </w:t>
            </w:r>
            <w:r>
              <w:rPr>
                <w:rFonts w:ascii="Arial" w:hAnsi="Arial" w:cs="Arial"/>
                <w:sz w:val="22"/>
              </w:rPr>
              <w:t xml:space="preserve">de la méthodologie et du calendrier d’intervention </w:t>
            </w:r>
          </w:p>
        </w:tc>
        <w:tc>
          <w:tcPr>
            <w:tcW w:w="1151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225D" w:rsidRPr="00A83234" w:rsidTr="00C73CF2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24225D" w:rsidRPr="00F7428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Campagne terrain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24225D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50% à la réception du livrable intermédiaire</w:t>
            </w:r>
          </w:p>
          <w:p w:rsidR="0024225D" w:rsidRPr="00F7428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BA5D28">
              <w:rPr>
                <w:rFonts w:ascii="Arial" w:hAnsi="Arial" w:cs="Arial"/>
                <w:sz w:val="22"/>
              </w:rPr>
              <w:t>50% à la réalisation de la dernière visite terrain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4225D" w:rsidRPr="00A83234" w:rsidTr="00C73CF2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2832" w:type="dxa"/>
            <w:shd w:val="clear" w:color="auto" w:fill="CCCCCC"/>
            <w:vAlign w:val="center"/>
          </w:tcPr>
          <w:p w:rsidR="0024225D" w:rsidRPr="000B252A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Synthèse des résultats et présentation des enjeux</w:t>
            </w:r>
          </w:p>
        </w:tc>
        <w:tc>
          <w:tcPr>
            <w:tcW w:w="2582" w:type="dxa"/>
            <w:shd w:val="clear" w:color="auto" w:fill="CCCCCC"/>
            <w:vAlign w:val="center"/>
          </w:tcPr>
          <w:p w:rsidR="0024225D" w:rsidRPr="00F7428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validation </w:t>
            </w:r>
            <w:r>
              <w:rPr>
                <w:rFonts w:ascii="Arial" w:hAnsi="Arial" w:cs="Arial"/>
                <w:sz w:val="22"/>
              </w:rPr>
              <w:t>du livrable final</w:t>
            </w:r>
          </w:p>
        </w:tc>
        <w:tc>
          <w:tcPr>
            <w:tcW w:w="1151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CCCCCC"/>
            <w:vAlign w:val="center"/>
          </w:tcPr>
          <w:p w:rsidR="0024225D" w:rsidRPr="00A83234" w:rsidRDefault="0024225D" w:rsidP="0024225D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4E1D1A" w:rsidRDefault="004E1D1A" w:rsidP="002422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uppressAutoHyphens w:val="0"/>
        <w:spacing w:line="360" w:lineRule="auto"/>
        <w:jc w:val="both"/>
      </w:pPr>
      <w:r>
        <w:br w:type="page"/>
      </w:r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C73CF2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002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708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354C04">
        <w:rPr>
          <w:rFonts w:ascii="Arial" w:hAnsi="Arial" w:cs="Arial"/>
        </w:rPr>
        <w:t>olidaire</w:t>
      </w:r>
    </w:p>
    <w:p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7A2252" w:rsidRDefault="007A2252" w:rsidP="007A225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</w:t>
      </w:r>
      <w:r w:rsidRPr="007A2252">
        <w:rPr>
          <w:rFonts w:ascii="Arial" w:hAnsi="Arial" w:cs="Arial"/>
          <w:u w:val="single"/>
        </w:rPr>
        <w:t>conjoint</w:t>
      </w:r>
      <w:r>
        <w:rPr>
          <w:rFonts w:ascii="Arial" w:hAnsi="Arial" w:cs="Arial"/>
        </w:rPr>
        <w:t>, le mandataire du groupement est :</w:t>
      </w:r>
    </w:p>
    <w:p w:rsidR="007A2252" w:rsidRDefault="007A2252" w:rsidP="007A2252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7A2252" w:rsidRDefault="00C73CF2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077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  <w:t>OU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4917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7A2252">
        <w:rPr>
          <w:rFonts w:ascii="Arial" w:hAnsi="Arial" w:cs="Arial"/>
        </w:rPr>
        <w:t>olidaire</w:t>
      </w:r>
    </w:p>
    <w:p w:rsidR="007A2252" w:rsidRDefault="007A2252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9B1CD0" w:rsidRPr="0086560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Cs/>
          <w:szCs w:val="18"/>
        </w:rPr>
      </w:pPr>
      <w:r w:rsidRPr="0086560B">
        <w:rPr>
          <w:rFonts w:ascii="Arial" w:hAnsi="Arial" w:cs="Arial"/>
          <w:iCs/>
          <w:szCs w:val="18"/>
        </w:rPr>
        <w:t xml:space="preserve">Les membres du groupement </w:t>
      </w:r>
      <w:r w:rsidRPr="007A2252">
        <w:rPr>
          <w:rFonts w:ascii="Arial" w:hAnsi="Arial" w:cs="Arial"/>
          <w:iCs/>
          <w:szCs w:val="18"/>
          <w:u w:val="single"/>
        </w:rPr>
        <w:t>conjoint</w:t>
      </w:r>
      <w:r w:rsidRPr="0086560B">
        <w:rPr>
          <w:rFonts w:ascii="Arial" w:hAnsi="Arial" w:cs="Arial"/>
          <w:iCs/>
          <w:szCs w:val="18"/>
        </w:rPr>
        <w:t xml:space="preserve"> indiquent dans le tableau ci-dessous la répartition des prestations que chacun d’entre eux s’engage à réaliser</w:t>
      </w:r>
    </w:p>
    <w:p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9"/>
        <w:gridCol w:w="2143"/>
        <w:gridCol w:w="3327"/>
        <w:gridCol w:w="2045"/>
      </w:tblGrid>
      <w:tr w:rsidR="0086560B" w:rsidRPr="005D01E7" w:rsidTr="00171EC7">
        <w:trPr>
          <w:trHeight w:val="291"/>
        </w:trPr>
        <w:tc>
          <w:tcPr>
            <w:tcW w:w="1314" w:type="pct"/>
            <w:vMerge w:val="restar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Membre du groupement</w:t>
            </w:r>
          </w:p>
        </w:tc>
        <w:tc>
          <w:tcPr>
            <w:tcW w:w="1051" w:type="pct"/>
            <w:vMerge w:val="restar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2635" w:type="pct"/>
            <w:gridSpan w:val="2"/>
            <w:vAlign w:val="center"/>
          </w:tcPr>
          <w:p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Prestations exécutées par les membres</w:t>
            </w:r>
          </w:p>
          <w:p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gramStart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du</w:t>
            </w:r>
            <w:proofErr w:type="gramEnd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groupement 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conjoint</w:t>
            </w:r>
          </w:p>
        </w:tc>
      </w:tr>
      <w:tr w:rsidR="0086560B" w:rsidRPr="005D01E7" w:rsidTr="00171EC7">
        <w:trPr>
          <w:trHeight w:val="135"/>
        </w:trPr>
        <w:tc>
          <w:tcPr>
            <w:tcW w:w="1314" w:type="pct"/>
            <w:vMerge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51" w:type="pct"/>
            <w:vMerge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1003" w:type="pc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Montant HT de la prestation</w:t>
            </w: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Mandataire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n°1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n°2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n°3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n°4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Pr="0086560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6560B">
        <w:rPr>
          <w:rFonts w:ascii="Arial" w:hAnsi="Arial" w:cs="Arial"/>
          <w:sz w:val="18"/>
          <w:szCs w:val="18"/>
        </w:rPr>
        <w:t>Joindre un ou des relevé(s) d’identité bancaire ou postal</w:t>
      </w:r>
    </w:p>
    <w:p w:rsidR="00171EC7" w:rsidRDefault="00171EC7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</w:p>
    <w:p w:rsidR="004E1D1A" w:rsidRDefault="004E1D1A" w:rsidP="004E1D1A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31305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7A2252"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-133660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6E347C" w:rsidRDefault="009B1CD0" w:rsidP="006E347C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E347C">
        <w:rPr>
          <w:rFonts w:ascii="Arial" w:hAnsi="Arial" w:cs="Arial"/>
          <w:b/>
          <w:sz w:val="22"/>
          <w:szCs w:val="22"/>
        </w:rPr>
        <w:t xml:space="preserve">B5 - Durée d’exécution du marché </w:t>
      </w:r>
      <w:r w:rsidR="00FE48C9" w:rsidRPr="006E347C">
        <w:rPr>
          <w:rFonts w:ascii="Arial" w:hAnsi="Arial" w:cs="Arial"/>
          <w:b/>
          <w:sz w:val="22"/>
          <w:szCs w:val="22"/>
        </w:rPr>
        <w:t>public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du contrat et les délais d’exécution des missions sont précisés au</w:t>
      </w:r>
      <w:r w:rsidR="004E1D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CCAP. </w:t>
      </w:r>
    </w:p>
    <w:p w:rsidR="005D01E7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7717AD">
        <w:tc>
          <w:tcPr>
            <w:tcW w:w="10419" w:type="dxa"/>
            <w:shd w:val="clear" w:color="auto" w:fill="FFED45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036500" w:rsidRPr="00FC7872">
        <w:rPr>
          <w:rFonts w:ascii="Arial" w:hAnsi="Arial" w:cs="Arial"/>
          <w:i/>
          <w:sz w:val="18"/>
          <w:szCs w:val="18"/>
        </w:rPr>
        <w:t>article</w:t>
      </w:r>
      <w:r w:rsidR="009D661E" w:rsidRPr="00FC7872">
        <w:rPr>
          <w:rFonts w:ascii="Arial" w:hAnsi="Arial" w:cs="Arial"/>
          <w:i/>
          <w:sz w:val="18"/>
          <w:szCs w:val="18"/>
        </w:rPr>
        <w:t> R. 2142-23</w:t>
      </w:r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r w:rsidR="009D661E" w:rsidRPr="00FC7872">
        <w:rPr>
          <w:rFonts w:ascii="Arial" w:hAnsi="Arial" w:cs="Arial"/>
          <w:i/>
          <w:sz w:val="18"/>
          <w:szCs w:val="18"/>
        </w:rPr>
        <w:t>article R. 2342-12</w:t>
      </w:r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7A2252" w:rsidRDefault="007A2252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7A2252" w:rsidRPr="007A2252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Nom commercial : </w:t>
      </w:r>
    </w:p>
    <w:p w:rsidR="009B1CD0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Dénomination sociale : </w:t>
      </w: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C73CF2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500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 xml:space="preserve">la </w:t>
      </w:r>
      <w:r w:rsidR="002904AF" w:rsidRPr="00FC7872">
        <w:rPr>
          <w:rFonts w:ascii="Arial" w:hAnsi="Arial" w:cs="Arial"/>
          <w:b/>
          <w:i/>
          <w:sz w:val="18"/>
          <w:szCs w:val="18"/>
          <w:u w:val="single"/>
        </w:rPr>
        <w:t>ou les</w:t>
      </w:r>
      <w:r w:rsidR="002904A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-126800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C73CF2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-28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  <w:r>
        <w:tab/>
      </w:r>
      <w:sdt>
        <w:sdtPr>
          <w:id w:val="211093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r w:rsidR="00FC787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036500" w:rsidRDefault="00C73CF2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5472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21527A"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>la</w:t>
      </w:r>
      <w:r>
        <w:rPr>
          <w:rFonts w:ascii="Arial" w:hAnsi="Arial" w:cs="Arial"/>
          <w:i/>
          <w:sz w:val="18"/>
          <w:szCs w:val="18"/>
        </w:rPr>
        <w:t xml:space="preserve">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C73CF2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27599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r w:rsidR="00FC7872">
        <w:rPr>
          <w:rFonts w:ascii="Arial" w:hAnsi="Arial" w:cs="Arial"/>
        </w:rPr>
        <w:t>Donnent</w:t>
      </w:r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C73CF2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75045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2278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3307C4"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171EC7" w:rsidRDefault="00171EC7">
      <w:pPr>
        <w:suppressAutoHyphens w:val="0"/>
        <w:rPr>
          <w:rFonts w:ascii="Arial" w:hAnsi="Arial" w:cs="Arial"/>
        </w:rPr>
      </w:pPr>
    </w:p>
    <w:p w:rsidR="00171EC7" w:rsidRDefault="00171EC7" w:rsidP="006E3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Signature(*)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4E1D1A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FC7872">
        <w:trPr>
          <w:trHeight w:val="1601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Pr="00FC7872" w:rsidRDefault="00332B12" w:rsidP="00332B12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8"/>
        </w:rPr>
      </w:pPr>
      <w:r w:rsidRPr="00FC7872">
        <w:rPr>
          <w:rFonts w:ascii="Arial" w:hAnsi="Arial" w:cs="Arial"/>
          <w:i/>
          <w:sz w:val="16"/>
          <w:szCs w:val="18"/>
        </w:rPr>
        <w:t>(*) Le signataire doit avoir le pouvoir d’engager la personne qu’il représente.</w:t>
      </w:r>
    </w:p>
    <w:p w:rsidR="00171EC7" w:rsidRDefault="00171EC7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9A0DFE">
        <w:tc>
          <w:tcPr>
            <w:tcW w:w="10277" w:type="dxa"/>
            <w:shd w:val="clear" w:color="auto" w:fill="FFED45"/>
          </w:tcPr>
          <w:p w:rsidR="009B1CD0" w:rsidRPr="003307C4" w:rsidRDefault="008B2A38" w:rsidP="006B5057">
            <w:pPr>
              <w:rPr>
                <w:rFonts w:ascii="Arial" w:hAnsi="Arial" w:cs="Arial"/>
                <w:b/>
              </w:rPr>
            </w:pPr>
            <w:r w:rsidRPr="003307C4">
              <w:rPr>
                <w:rFonts w:ascii="Arial" w:hAnsi="Arial" w:cs="Arial"/>
                <w:b/>
              </w:rPr>
              <w:br w:type="page"/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3307C4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E347C">
      <w:pPr>
        <w:rPr>
          <w:b/>
          <w:i/>
          <w:sz w:val="18"/>
          <w:szCs w:val="18"/>
        </w:rPr>
      </w:pPr>
      <w:r w:rsidRPr="009A0DFE">
        <w:rPr>
          <w:rFonts w:ascii="Wingdings" w:eastAsia="Wingdings" w:hAnsi="Wingdings" w:cs="Wingdings"/>
          <w:color w:val="FFED45"/>
          <w:spacing w:val="-10"/>
        </w:rPr>
        <w:t></w:t>
      </w:r>
      <w:r w:rsidRPr="009A0DFE">
        <w:rPr>
          <w:rFonts w:eastAsia="Arial"/>
          <w:color w:val="FFED45"/>
          <w:spacing w:val="-10"/>
        </w:rPr>
        <w:t xml:space="preserve"> </w:t>
      </w:r>
      <w:r w:rsidRPr="006E347C">
        <w:rPr>
          <w:rFonts w:ascii="Arial" w:hAnsi="Arial" w:cs="Arial"/>
        </w:rPr>
        <w:t xml:space="preserve">Désignation </w:t>
      </w:r>
      <w:r w:rsidR="001C40C0" w:rsidRPr="006E347C">
        <w:rPr>
          <w:rFonts w:ascii="Arial" w:hAnsi="Arial" w:cs="Arial"/>
        </w:rPr>
        <w:t>de l’acheteur</w:t>
      </w:r>
    </w:p>
    <w:p w:rsidR="003307C4" w:rsidRPr="003307C4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Direction du Patrimoine Immobilier</w:t>
      </w: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3307C4" w:rsidRDefault="003307C4" w:rsidP="003307C4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E347C"/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3307C4" w:rsidRPr="00733807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3307C4" w:rsidRPr="00733807" w:rsidRDefault="003307C4" w:rsidP="003307C4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71EC7">
        <w:rPr>
          <w:rFonts w:ascii="Arial" w:hAnsi="Arial" w:cs="Arial"/>
          <w:color w:val="000000" w:themeColor="text1"/>
        </w:rPr>
        <w:t>prévus à l’</w:t>
      </w:r>
      <w:r w:rsidR="009D661E" w:rsidRPr="00FC7872">
        <w:rPr>
          <w:rFonts w:ascii="Arial" w:hAnsi="Arial" w:cs="Arial"/>
        </w:rPr>
        <w:t>article R. 2191-59</w:t>
      </w:r>
      <w:r w:rsidR="009D661E" w:rsidRPr="00171EC7">
        <w:rPr>
          <w:rFonts w:ascii="Arial" w:hAnsi="Arial" w:cs="Arial"/>
          <w:color w:val="000000" w:themeColor="text1"/>
        </w:rPr>
        <w:t xml:space="preserve"> du code de la commande publique, auquel renvoie l’</w:t>
      </w:r>
      <w:r w:rsidR="009D661E" w:rsidRPr="00FC7872">
        <w:rPr>
          <w:rFonts w:ascii="Arial" w:hAnsi="Arial" w:cs="Arial"/>
        </w:rPr>
        <w:t>article R. 2391-28</w:t>
      </w:r>
      <w:r w:rsidR="009D661E" w:rsidRPr="00171EC7">
        <w:rPr>
          <w:rFonts w:ascii="Arial" w:hAnsi="Arial" w:cs="Arial"/>
          <w:color w:val="000000" w:themeColor="text1"/>
        </w:rPr>
        <w:t xml:space="preserve"> du même code</w:t>
      </w:r>
      <w:r w:rsidR="003A7270" w:rsidRPr="00171EC7" w:rsidDel="003A7270">
        <w:rPr>
          <w:rFonts w:ascii="Arial" w:hAnsi="Arial" w:cs="Arial"/>
          <w:color w:val="000000" w:themeColor="text1"/>
        </w:rPr>
        <w:t xml:space="preserve"> </w:t>
      </w:r>
      <w:r w:rsidRPr="00171EC7">
        <w:rPr>
          <w:rFonts w:ascii="Arial" w:hAnsi="Arial" w:cs="Arial"/>
          <w:color w:val="000000" w:themeColor="text1"/>
        </w:rPr>
        <w:t xml:space="preserve">(nantissements ou cessions </w:t>
      </w:r>
      <w:r>
        <w:rPr>
          <w:rFonts w:ascii="Arial" w:hAnsi="Arial" w:cs="Arial"/>
        </w:rPr>
        <w:t>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3307C4" w:rsidRDefault="00C73CF2" w:rsidP="003307C4">
      <w:pPr>
        <w:pStyle w:val="fcase2metab"/>
        <w:ind w:left="0" w:firstLine="0"/>
        <w:rPr>
          <w:rFonts w:ascii="Arial" w:hAnsi="Arial" w:cs="Arial"/>
        </w:rPr>
      </w:pPr>
      <w:hyperlink r:id="rId10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>Désignation,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Frédéric Drue</w:t>
      </w: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3307C4" w:rsidRDefault="00C73CF2" w:rsidP="003307C4">
      <w:pPr>
        <w:pStyle w:val="fcase2metab"/>
        <w:ind w:left="0" w:firstLine="0"/>
        <w:rPr>
          <w:rFonts w:ascii="Arial" w:hAnsi="Arial" w:cs="Arial"/>
        </w:rPr>
      </w:pPr>
      <w:hyperlink r:id="rId11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:rsidR="003307C4" w:rsidRDefault="003307C4" w:rsidP="009B45B9">
      <w:pPr>
        <w:pStyle w:val="fcase2metab"/>
        <w:rPr>
          <w:rFonts w:ascii="Arial" w:hAnsi="Arial" w:cs="Arial"/>
        </w:rPr>
      </w:pP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</w:rPr>
        <w:t xml:space="preserve"> </w:t>
      </w:r>
      <w:r>
        <w:rPr>
          <w:rFonts w:ascii="Arial" w:hAnsi="Arial" w:cs="Arial"/>
        </w:rPr>
        <w:t>Imputation budgétaire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3307C4" w:rsidRPr="00EE450C" w:rsidRDefault="00C73CF2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darkCyan"/>
        </w:rPr>
      </w:pPr>
      <w:sdt>
        <w:sdtPr>
          <w:rPr>
            <w:rFonts w:cs="Arial"/>
            <w:b/>
            <w:color w:val="C00000"/>
          </w:rPr>
          <w:alias w:val="Imputation budgétaire du besoin"/>
          <w:tag w:val="Imputation budgétaire du besoin"/>
          <w:id w:val="160282822"/>
          <w:placeholder>
            <w:docPart w:val="DE718ACBFA4B4515A97125D8F5F59EDB"/>
          </w:placeholder>
          <w15:color w:val="008080"/>
        </w:sdtPr>
        <w:sdtEndPr/>
        <w:sdtContent>
          <w:r w:rsidR="003307C4" w:rsidRPr="00EE450C">
            <w:rPr>
              <w:rFonts w:cs="Arial"/>
              <w:b/>
              <w:color w:val="C00000"/>
            </w:rPr>
            <w:t>IT-PNAAI</w:t>
          </w:r>
        </w:sdtContent>
      </w:sdt>
      <w:r w:rsidR="003307C4" w:rsidRPr="00EE450C">
        <w:rPr>
          <w:rFonts w:cs="Arial"/>
          <w:b/>
          <w:highlight w:val="darkCyan"/>
        </w:rPr>
        <w:t xml:space="preserve"> 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EC3693" w:rsidRDefault="009B1CD0" w:rsidP="00EC3693">
      <w:pPr>
        <w:tabs>
          <w:tab w:val="left" w:pos="851"/>
        </w:tabs>
        <w:ind w:left="48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 w:rsidR="00171EC7">
        <w:rPr>
          <w:rFonts w:ascii="Arial" w:hAnsi="Arial" w:cs="Arial"/>
          <w:b/>
          <w:caps/>
        </w:rPr>
        <w:t>’Universite de lorraine</w:t>
      </w:r>
    </w:p>
    <w:p w:rsidR="00EC3693" w:rsidRDefault="00EC3693" w:rsidP="00EC3693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Le représentant de l’acheteur habilité à signer le marché public</w:t>
      </w:r>
    </w:p>
    <w:p w:rsidR="009B1CD0" w:rsidRDefault="009B1CD0" w:rsidP="00EC3693">
      <w:pPr>
        <w:tabs>
          <w:tab w:val="left" w:pos="851"/>
          <w:tab w:val="left" w:pos="3402"/>
          <w:tab w:val="left" w:pos="6237"/>
          <w:tab w:val="lef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A86" w:rsidRDefault="00662A86">
      <w:r>
        <w:separator/>
      </w:r>
    </w:p>
  </w:endnote>
  <w:endnote w:type="continuationSeparator" w:id="0">
    <w:p w:rsidR="00662A86" w:rsidRDefault="006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shd w:val="clear" w:color="auto" w:fill="FFF9C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9A0DFE">
      <w:trPr>
        <w:tblHeader/>
      </w:trPr>
      <w:tc>
        <w:tcPr>
          <w:tcW w:w="2906" w:type="dxa"/>
          <w:shd w:val="clear" w:color="auto" w:fill="FFF9C1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FFF9C1"/>
        </w:tcPr>
        <w:p w:rsidR="005824AE" w:rsidRDefault="002A2E86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Pr="002A2E86">
            <w:rPr>
              <w:rStyle w:val="WW8Num2z0"/>
              <w:rFonts w:ascii="Arial Narrow" w:eastAsia="Meiryo UI" w:hAnsi="Arial Narrow" w:cs="Arial"/>
              <w:b/>
              <w:color w:val="C00000"/>
              <w:sz w:val="28"/>
            </w:rPr>
            <w:t xml:space="preserve"> </w:t>
          </w:r>
          <w:sdt>
            <w:sdtPr>
              <w:rPr>
                <w:rStyle w:val="Style2"/>
                <w:rFonts w:ascii="Arial Narrow" w:eastAsia="Meiryo UI" w:hAnsi="Arial Narrow" w:cs="Arial"/>
                <w:b/>
                <w:color w:val="C00000"/>
                <w:sz w:val="22"/>
              </w:rPr>
              <w:alias w:val="N°interne de projet"/>
              <w:tag w:val="N°interne de projet"/>
              <w:id w:val="-1971577780"/>
              <w:placeholder>
                <w:docPart w:val="236EEF014F4D42848AFD9B1A6CEAF046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color w:val="FF0000"/>
              <w:text/>
            </w:sdtPr>
            <w:sdtEndPr>
              <w:rPr>
                <w:rStyle w:val="Style2"/>
              </w:rPr>
            </w:sdtEndPr>
            <w:sdtContent>
              <w:r w:rsidR="00B926DC">
                <w:rPr>
                  <w:rStyle w:val="Style2"/>
                  <w:rFonts w:ascii="Arial Narrow" w:eastAsia="Meiryo UI" w:hAnsi="Arial Narrow" w:cs="Arial"/>
                  <w:b/>
                  <w:color w:val="C00000"/>
                  <w:sz w:val="22"/>
                </w:rPr>
                <w:t>2025DPIPSI888</w:t>
              </w:r>
            </w:sdtContent>
          </w:sdt>
        </w:p>
      </w:tc>
      <w:tc>
        <w:tcPr>
          <w:tcW w:w="896" w:type="dxa"/>
          <w:shd w:val="clear" w:color="auto" w:fill="FFF9C1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9C1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9C1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9C1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7A22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A86" w:rsidRDefault="00662A86">
      <w:r>
        <w:separator/>
      </w:r>
    </w:p>
  </w:footnote>
  <w:footnote w:type="continuationSeparator" w:id="0">
    <w:p w:rsidR="00662A86" w:rsidRDefault="00662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1E7" w:rsidRDefault="00D4304A">
    <w:pPr>
      <w:pStyle w:val="En-tte"/>
    </w:pPr>
    <w:r>
      <w:rPr>
        <w:noProof/>
      </w:rPr>
      <w:drawing>
        <wp:inline distT="0" distB="0" distL="0" distR="0">
          <wp:extent cx="1314450" cy="457200"/>
          <wp:effectExtent l="0" t="0" r="0" b="0"/>
          <wp:docPr id="6" name="Image 6" descr="C:\Users\p03287\Desktop\LOGO_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03287\Desktop\LOGO_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FA71C7"/>
    <w:multiLevelType w:val="hybridMultilevel"/>
    <w:tmpl w:val="652CB3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E0020"/>
    <w:rsid w:val="00156924"/>
    <w:rsid w:val="00166B56"/>
    <w:rsid w:val="00171EC7"/>
    <w:rsid w:val="00174505"/>
    <w:rsid w:val="0018060E"/>
    <w:rsid w:val="001C40C0"/>
    <w:rsid w:val="001C733C"/>
    <w:rsid w:val="0021527A"/>
    <w:rsid w:val="0021797C"/>
    <w:rsid w:val="00225A1A"/>
    <w:rsid w:val="0024225D"/>
    <w:rsid w:val="002904AF"/>
    <w:rsid w:val="002A0F87"/>
    <w:rsid w:val="002A2E86"/>
    <w:rsid w:val="002C2CA3"/>
    <w:rsid w:val="002C4B3E"/>
    <w:rsid w:val="002C79D6"/>
    <w:rsid w:val="002E56C1"/>
    <w:rsid w:val="003307C4"/>
    <w:rsid w:val="00332B12"/>
    <w:rsid w:val="00354C04"/>
    <w:rsid w:val="00385E76"/>
    <w:rsid w:val="003A7270"/>
    <w:rsid w:val="0043706E"/>
    <w:rsid w:val="0044597F"/>
    <w:rsid w:val="004A7169"/>
    <w:rsid w:val="004C5755"/>
    <w:rsid w:val="004E1D1A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D01E7"/>
    <w:rsid w:val="005F0DCE"/>
    <w:rsid w:val="0061068C"/>
    <w:rsid w:val="0064560F"/>
    <w:rsid w:val="00660727"/>
    <w:rsid w:val="00662A86"/>
    <w:rsid w:val="006A37B0"/>
    <w:rsid w:val="006B5057"/>
    <w:rsid w:val="006C4338"/>
    <w:rsid w:val="006E347C"/>
    <w:rsid w:val="006F3DF9"/>
    <w:rsid w:val="007060E5"/>
    <w:rsid w:val="00710FD6"/>
    <w:rsid w:val="00730A78"/>
    <w:rsid w:val="00757151"/>
    <w:rsid w:val="007717AD"/>
    <w:rsid w:val="007909E0"/>
    <w:rsid w:val="0079785C"/>
    <w:rsid w:val="007A2252"/>
    <w:rsid w:val="007D4001"/>
    <w:rsid w:val="007D7A65"/>
    <w:rsid w:val="007F68A6"/>
    <w:rsid w:val="0083205E"/>
    <w:rsid w:val="00840934"/>
    <w:rsid w:val="00844DAA"/>
    <w:rsid w:val="008450C7"/>
    <w:rsid w:val="0086560B"/>
    <w:rsid w:val="00874BB6"/>
    <w:rsid w:val="00876A73"/>
    <w:rsid w:val="008B2A38"/>
    <w:rsid w:val="00930A5C"/>
    <w:rsid w:val="00934503"/>
    <w:rsid w:val="00972598"/>
    <w:rsid w:val="00983FF3"/>
    <w:rsid w:val="009A0DFE"/>
    <w:rsid w:val="009B1CD0"/>
    <w:rsid w:val="009B45B9"/>
    <w:rsid w:val="009C4738"/>
    <w:rsid w:val="009D661E"/>
    <w:rsid w:val="00A34D04"/>
    <w:rsid w:val="00A851FB"/>
    <w:rsid w:val="00AE7831"/>
    <w:rsid w:val="00B02608"/>
    <w:rsid w:val="00B0289C"/>
    <w:rsid w:val="00B054DA"/>
    <w:rsid w:val="00B87564"/>
    <w:rsid w:val="00B926DC"/>
    <w:rsid w:val="00BA44E5"/>
    <w:rsid w:val="00BD767E"/>
    <w:rsid w:val="00BE6078"/>
    <w:rsid w:val="00C23457"/>
    <w:rsid w:val="00C630AD"/>
    <w:rsid w:val="00C73CF2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304A"/>
    <w:rsid w:val="00D46BC7"/>
    <w:rsid w:val="00D90A00"/>
    <w:rsid w:val="00E20DB0"/>
    <w:rsid w:val="00E47798"/>
    <w:rsid w:val="00E74C76"/>
    <w:rsid w:val="00E96FF6"/>
    <w:rsid w:val="00EC3693"/>
    <w:rsid w:val="00EE450C"/>
    <w:rsid w:val="00F92811"/>
    <w:rsid w:val="00FC7872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5:chartTrackingRefBased/>
  <w15:docId w15:val="{BBB62083-72EA-4DF4-9EAE-222DF482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D1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307C4"/>
    <w:rPr>
      <w:color w:val="605E5C"/>
      <w:shd w:val="clear" w:color="auto" w:fill="E1DFDD"/>
    </w:rPr>
  </w:style>
  <w:style w:type="character" w:customStyle="1" w:styleId="Style2">
    <w:name w:val="Style2"/>
    <w:basedOn w:val="Policepardfaut"/>
    <w:uiPriority w:val="1"/>
    <w:rsid w:val="002A2E86"/>
    <w:rPr>
      <w:rFonts w:ascii="Marianne" w:hAnsi="Marianne"/>
      <w:b w:val="0"/>
      <w:sz w:val="18"/>
    </w:rPr>
  </w:style>
  <w:style w:type="character" w:styleId="Textedelespacerserv">
    <w:name w:val="Placeholder Text"/>
    <w:basedOn w:val="Policepardfaut"/>
    <w:uiPriority w:val="99"/>
    <w:rsid w:val="002A2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-marche-tvx@univ-lorrain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c-marche-tvx@univ-lorrain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718ACBFA4B4515A97125D8F5F59E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F2F42E-1FCD-475D-9961-9CB649F1BB8D}"/>
      </w:docPartPr>
      <w:docPartBody>
        <w:p w:rsidR="00F4203B" w:rsidRDefault="008C6AAE" w:rsidP="008C6AAE">
          <w:pPr>
            <w:pStyle w:val="DE718ACBFA4B4515A97125D8F5F59EDB"/>
          </w:pPr>
          <w:r>
            <w:t>Cliquez ou appuyez ici pour entrer du texte.</w:t>
          </w:r>
        </w:p>
      </w:docPartBody>
    </w:docPart>
    <w:docPart>
      <w:docPartPr>
        <w:name w:val="025AB0531B9E4CC0930DB0B8B88A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99018-D79D-4AA0-B438-2B03426279B0}"/>
      </w:docPartPr>
      <w:docPartBody>
        <w:p w:rsidR="00BF3490" w:rsidRDefault="004457E5" w:rsidP="004457E5">
          <w:pPr>
            <w:pStyle w:val="025AB0531B9E4CC0930DB0B8B88A9760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236EEF014F4D42848AFD9B1A6CEAF0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5505D-F9CB-49D9-A8C3-10FF9A402F31}"/>
      </w:docPartPr>
      <w:docPartBody>
        <w:p w:rsidR="00BF3490" w:rsidRDefault="004457E5" w:rsidP="004457E5">
          <w:pPr>
            <w:pStyle w:val="236EEF014F4D42848AFD9B1A6CEAF046"/>
          </w:pPr>
          <w:r w:rsidRPr="00476C7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AE"/>
    <w:rsid w:val="004457E5"/>
    <w:rsid w:val="008C6AAE"/>
    <w:rsid w:val="00BF3490"/>
    <w:rsid w:val="00F4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4457E5"/>
    <w:rPr>
      <w:color w:val="808080"/>
    </w:rPr>
  </w:style>
  <w:style w:type="paragraph" w:customStyle="1" w:styleId="21CE0CE1F2714FE485B971B331CBDDB7">
    <w:name w:val="21CE0CE1F2714FE485B971B331CBDDB7"/>
    <w:rsid w:val="008C6AAE"/>
  </w:style>
  <w:style w:type="paragraph" w:customStyle="1" w:styleId="54B936FBFD0242D480ED6A60E2977EB8">
    <w:name w:val="54B936FBFD0242D480ED6A60E2977EB8"/>
    <w:rsid w:val="008C6AAE"/>
  </w:style>
  <w:style w:type="paragraph" w:customStyle="1" w:styleId="DE718ACBFA4B4515A97125D8F5F59EDB">
    <w:name w:val="DE718ACBFA4B4515A97125D8F5F59EDB"/>
    <w:rsid w:val="008C6AAE"/>
  </w:style>
  <w:style w:type="paragraph" w:customStyle="1" w:styleId="54A9CED983D3440CB79B19EFD8F5DA75">
    <w:name w:val="54A9CED983D3440CB79B19EFD8F5DA75"/>
    <w:rsid w:val="004457E5"/>
  </w:style>
  <w:style w:type="paragraph" w:customStyle="1" w:styleId="025AB0531B9E4CC0930DB0B8B88A9760">
    <w:name w:val="025AB0531B9E4CC0930DB0B8B88A9760"/>
    <w:rsid w:val="004457E5"/>
  </w:style>
  <w:style w:type="paragraph" w:customStyle="1" w:styleId="236EEF014F4D42848AFD9B1A6CEAF046">
    <w:name w:val="236EEF014F4D42848AFD9B1A6CEAF046"/>
    <w:rsid w:val="004457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ACD21-1544-4A4C-BC49-1AA3D45C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30</TotalTime>
  <Pages>6</Pages>
  <Words>886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5752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Alexandra Loyrion</dc:creator>
  <cp:keywords/>
  <cp:lastModifiedBy>Fanny Marchant</cp:lastModifiedBy>
  <cp:revision>4</cp:revision>
  <cp:lastPrinted>2016-11-04T12:53:00Z</cp:lastPrinted>
  <dcterms:created xsi:type="dcterms:W3CDTF">2025-11-12T15:12:00Z</dcterms:created>
  <dcterms:modified xsi:type="dcterms:W3CDTF">2025-11-26T09:54:00Z</dcterms:modified>
  <cp:category>2025DPIPSI888</cp:category>
</cp:coreProperties>
</file>